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4B1528"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CC7A0B" w:rsidRDefault="002B37A0" w:rsidP="00E33CAD">
      <w:pPr>
        <w:adjustRightInd w:val="0"/>
        <w:ind w:left="-284"/>
        <w:jc w:val="both"/>
        <w:rPr>
          <w:sz w:val="24"/>
          <w:szCs w:val="24"/>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w:t>
      </w:r>
      <w:r w:rsidR="007233EB" w:rsidRPr="00865C5D">
        <w:rPr>
          <w:b/>
          <w:sz w:val="22"/>
          <w:szCs w:val="22"/>
        </w:rPr>
        <w:t xml:space="preserve">DIREZIONE DELLA </w:t>
      </w:r>
      <w:r w:rsidR="007233EB" w:rsidRPr="00606D03">
        <w:rPr>
          <w:b/>
          <w:sz w:val="24"/>
          <w:szCs w:val="24"/>
        </w:rPr>
        <w:t>S.C.</w:t>
      </w:r>
      <w:r w:rsidR="00865C5D" w:rsidRPr="00606D03">
        <w:rPr>
          <w:b/>
          <w:sz w:val="24"/>
          <w:szCs w:val="24"/>
        </w:rPr>
        <w:t xml:space="preserve"> </w:t>
      </w:r>
      <w:r w:rsidR="00CC7A0B" w:rsidRPr="00606D03">
        <w:rPr>
          <w:rFonts w:eastAsia="Calibri"/>
          <w:b/>
          <w:color w:val="000000"/>
          <w:sz w:val="24"/>
          <w:szCs w:val="24"/>
        </w:rPr>
        <w:t>CARDIOLOGIA –UTIC SIRAI AFFERENTE AL DIPARTIMENTO AREA MEDICA DELLA ASL N° 7 SULCIS IGLESIENTE</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606D03">
              <w:rPr>
                <w:b/>
                <w:sz w:val="22"/>
                <w:szCs w:val="22"/>
              </w:rPr>
              <w:t>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w:t>
            </w:r>
            <w:r w:rsidRPr="00306033">
              <w:rPr>
                <w:b/>
                <w:sz w:val="22"/>
                <w:szCs w:val="22"/>
              </w:rPr>
              <w:t xml:space="preserve">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606D03">
              <w:rPr>
                <w:b/>
                <w:sz w:val="22"/>
                <w:szCs w:val="22"/>
              </w:rPr>
              <w:t xml:space="preserve">Elenco di tutte le pubblicazioni presentate </w:t>
            </w:r>
            <w:r w:rsidR="001A228F" w:rsidRPr="00606D03">
              <w:rPr>
                <w:b/>
                <w:sz w:val="22"/>
                <w:szCs w:val="22"/>
              </w:rPr>
              <w:t xml:space="preserve">(in allegato) </w:t>
            </w:r>
            <w:r w:rsidRPr="00606D03">
              <w:rPr>
                <w:b/>
                <w:sz w:val="22"/>
                <w:szCs w:val="22"/>
              </w:rPr>
              <w:t>per la valutazione (</w:t>
            </w:r>
            <w:r w:rsidRPr="00606D03">
              <w:rPr>
                <w:bCs/>
                <w:color w:val="000000"/>
                <w:sz w:val="22"/>
                <w:szCs w:val="22"/>
              </w:rPr>
              <w:t>produzione scientifica strettamente pertinente alla disciplina, pubblicata su riviste italiane o straniere</w:t>
            </w:r>
            <w:r w:rsidR="00BC74DA" w:rsidRPr="00606D03">
              <w:rPr>
                <w:bCs/>
                <w:color w:val="000000"/>
                <w:sz w:val="22"/>
                <w:szCs w:val="22"/>
              </w:rPr>
              <w:t>)</w:t>
            </w:r>
            <w:r w:rsidR="00B53757">
              <w:rPr>
                <w:bCs/>
                <w:color w:val="000000"/>
                <w:sz w:val="22"/>
                <w:szCs w:val="22"/>
              </w:rPr>
              <w:t xml:space="preserve">, </w:t>
            </w:r>
            <w:r w:rsidR="00B53757" w:rsidRPr="00B53757">
              <w:rPr>
                <w:b/>
                <w:sz w:val="22"/>
                <w:szCs w:val="22"/>
              </w:rPr>
              <w:t>riferite all’ultimo decennio</w:t>
            </w:r>
            <w:r w:rsidR="00B53757">
              <w:rPr>
                <w:rFonts w:ascii="Arial" w:hAnsi="Arial" w:cs="Arial"/>
                <w:b/>
              </w:rPr>
              <w:t>,</w:t>
            </w:r>
            <w:r w:rsidR="003447AC" w:rsidRPr="00606D03">
              <w:rPr>
                <w:b/>
                <w:sz w:val="22"/>
                <w:szCs w:val="22"/>
              </w:rPr>
              <w:t xml:space="preserve"> specificando le 5 presentate (in allegato) per la valutazione</w:t>
            </w:r>
            <w:r w:rsidR="00BC74DA" w:rsidRPr="00606D03">
              <w:rPr>
                <w:bCs/>
                <w:color w:val="000000"/>
                <w:sz w:val="22"/>
                <w:szCs w:val="22"/>
              </w:rPr>
              <w:t>:</w:t>
            </w:r>
            <w:bookmarkStart w:id="0" w:name="_GoBack"/>
            <w:bookmarkEnd w:id="0"/>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5923FB" w:rsidRPr="00007781" w:rsidRDefault="00611C97" w:rsidP="0050521C">
      <w:pPr>
        <w:pStyle w:val="Paragrafoelenco"/>
        <w:widowControl w:val="0"/>
        <w:numPr>
          <w:ilvl w:val="0"/>
          <w:numId w:val="10"/>
        </w:numPr>
        <w:suppressAutoHyphens/>
        <w:overflowPunct w:val="0"/>
        <w:autoSpaceDE w:val="0"/>
        <w:spacing w:line="276" w:lineRule="auto"/>
        <w:jc w:val="both"/>
        <w:rPr>
          <w:bCs/>
          <w:sz w:val="22"/>
          <w:szCs w:val="22"/>
          <w:highlight w:val="yellow"/>
        </w:rPr>
      </w:pPr>
      <w:r w:rsidRPr="005923FB">
        <w:rPr>
          <w:bCs/>
          <w:sz w:val="22"/>
          <w:szCs w:val="22"/>
        </w:rPr>
        <w:t xml:space="preserve">di essere stato informato </w:t>
      </w:r>
      <w:r w:rsidR="001608C1" w:rsidRPr="005923FB">
        <w:rPr>
          <w:bCs/>
          <w:sz w:val="22"/>
          <w:szCs w:val="22"/>
        </w:rPr>
        <w:t>che prima della nomina del candidato prescelto, i curricula inviati dai concorrenti presentatisi al colloquio, verranno pubbli</w:t>
      </w:r>
      <w:r w:rsidR="004B124B" w:rsidRPr="005923FB">
        <w:rPr>
          <w:bCs/>
          <w:sz w:val="22"/>
          <w:szCs w:val="22"/>
        </w:rPr>
        <w:t>cati sui siti internet azie</w:t>
      </w:r>
      <w:r w:rsidR="0033475F" w:rsidRPr="005923FB">
        <w:rPr>
          <w:bCs/>
          <w:sz w:val="22"/>
          <w:szCs w:val="22"/>
        </w:rPr>
        <w:t xml:space="preserve">ndali dell’ARES e della </w:t>
      </w:r>
      <w:r w:rsidR="00CC7A0B">
        <w:rPr>
          <w:bCs/>
          <w:sz w:val="22"/>
          <w:szCs w:val="22"/>
          <w:highlight w:val="yellow"/>
        </w:rPr>
        <w:t xml:space="preserve">ASL n.7 </w:t>
      </w:r>
      <w:proofErr w:type="spellStart"/>
      <w:r w:rsidR="00CC7A0B">
        <w:rPr>
          <w:bCs/>
          <w:sz w:val="22"/>
          <w:szCs w:val="22"/>
          <w:highlight w:val="yellow"/>
        </w:rPr>
        <w:t>Sulcis</w:t>
      </w:r>
      <w:proofErr w:type="spellEnd"/>
      <w:r w:rsidR="00CC7A0B">
        <w:rPr>
          <w:bCs/>
          <w:sz w:val="22"/>
          <w:szCs w:val="22"/>
          <w:highlight w:val="yellow"/>
        </w:rPr>
        <w:t xml:space="preserve"> Iglesiente</w:t>
      </w:r>
      <w:r w:rsidR="005923FB" w:rsidRPr="00007781">
        <w:rPr>
          <w:bCs/>
          <w:sz w:val="22"/>
          <w:szCs w:val="22"/>
          <w:highlight w:val="yellow"/>
        </w:rPr>
        <w:t>;</w:t>
      </w:r>
    </w:p>
    <w:p w:rsidR="001608C1" w:rsidRPr="005923FB" w:rsidRDefault="001608C1" w:rsidP="0050521C">
      <w:pPr>
        <w:pStyle w:val="Paragrafoelenco"/>
        <w:widowControl w:val="0"/>
        <w:numPr>
          <w:ilvl w:val="0"/>
          <w:numId w:val="10"/>
        </w:numPr>
        <w:suppressAutoHyphens/>
        <w:overflowPunct w:val="0"/>
        <w:autoSpaceDE w:val="0"/>
        <w:spacing w:line="276" w:lineRule="auto"/>
        <w:jc w:val="both"/>
        <w:rPr>
          <w:bCs/>
          <w:sz w:val="22"/>
          <w:szCs w:val="22"/>
        </w:rPr>
      </w:pPr>
      <w:r w:rsidRPr="005923FB">
        <w:rPr>
          <w:bCs/>
          <w:sz w:val="22"/>
          <w:szCs w:val="22"/>
        </w:rPr>
        <w:lastRenderedPageBreak/>
        <w:t xml:space="preserve">di essere stato informato, ai sensi del Regolamento (UE) n. 679/2016 e del D. </w:t>
      </w:r>
      <w:proofErr w:type="spellStart"/>
      <w:r w:rsidRPr="005923FB">
        <w:rPr>
          <w:bCs/>
          <w:sz w:val="22"/>
          <w:szCs w:val="22"/>
        </w:rPr>
        <w:t>Lgs</w:t>
      </w:r>
      <w:proofErr w:type="spellEnd"/>
      <w:r w:rsidRPr="005923FB">
        <w:rPr>
          <w:bCs/>
          <w:sz w:val="22"/>
          <w:szCs w:val="22"/>
        </w:rPr>
        <w:t xml:space="preserve">. n. 196 del 30 giugno 2003 e </w:t>
      </w:r>
      <w:proofErr w:type="spellStart"/>
      <w:r w:rsidRPr="005923FB">
        <w:rPr>
          <w:bCs/>
          <w:sz w:val="22"/>
          <w:szCs w:val="22"/>
        </w:rPr>
        <w:t>s.m.i.</w:t>
      </w:r>
      <w:proofErr w:type="spellEnd"/>
      <w:r w:rsidRPr="005923FB">
        <w:rPr>
          <w:bCs/>
          <w:sz w:val="22"/>
          <w:szCs w:val="22"/>
        </w:rPr>
        <w:t>, per le disposizioni non incompatibili con il Regolamento medesimo, che il trattamento dei dati personali, sia manuale sia informatiz</w:t>
      </w:r>
      <w:r w:rsidR="004B124B" w:rsidRPr="005923FB">
        <w:rPr>
          <w:bCs/>
          <w:sz w:val="22"/>
          <w:szCs w:val="22"/>
        </w:rPr>
        <w:t>zato, comunicati all’Azienda ARES</w:t>
      </w:r>
      <w:r w:rsidRPr="005923F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w:t>
      </w:r>
      <w:r w:rsidRPr="00C17213">
        <w:rPr>
          <w:b/>
          <w:sz w:val="22"/>
          <w:szCs w:val="22"/>
          <w:highlight w:val="yellow"/>
        </w:rPr>
        <w:t>le pubblicazioni</w:t>
      </w:r>
      <w:r w:rsidRPr="000D5E6B">
        <w:rPr>
          <w:b/>
          <w:sz w:val="22"/>
          <w:szCs w:val="22"/>
        </w:rPr>
        <w:t xml:space="preserve">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C17213">
        <w:rPr>
          <w:sz w:val="22"/>
          <w:szCs w:val="22"/>
          <w:highlight w:val="yellow"/>
        </w:rPr>
        <w:t xml:space="preserve">□ n. ……. </w:t>
      </w:r>
      <w:r w:rsidR="00211B06" w:rsidRPr="00C17213">
        <w:rPr>
          <w:sz w:val="22"/>
          <w:szCs w:val="22"/>
          <w:highlight w:val="yellow"/>
        </w:rPr>
        <w:t>p</w:t>
      </w:r>
      <w:r w:rsidRPr="00C17213">
        <w:rPr>
          <w:sz w:val="22"/>
          <w:szCs w:val="22"/>
          <w:highlight w:val="yellow"/>
        </w:rPr>
        <w:t>ubblicazioni</w:t>
      </w:r>
      <w:r>
        <w:rPr>
          <w:sz w:val="22"/>
          <w:szCs w:val="22"/>
        </w:rPr>
        <w:t xml:space="preserve">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528" w:rsidRDefault="004B1528" w:rsidP="00012291">
      <w:r>
        <w:separator/>
      </w:r>
    </w:p>
  </w:endnote>
  <w:endnote w:type="continuationSeparator" w:id="0">
    <w:p w:rsidR="004B1528" w:rsidRDefault="004B1528"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7F250C" w:rsidRDefault="007F250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53757">
      <w:rPr>
        <w:rStyle w:val="Numeropagina"/>
        <w:noProof/>
      </w:rPr>
      <w:t>16</w:t>
    </w:r>
    <w:r>
      <w:rPr>
        <w:rStyle w:val="Numeropagina"/>
      </w:rPr>
      <w:fldChar w:fldCharType="end"/>
    </w:r>
  </w:p>
  <w:p w:rsidR="007F250C" w:rsidRDefault="007F250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528" w:rsidRDefault="004B1528" w:rsidP="00012291">
      <w:r>
        <w:separator/>
      </w:r>
    </w:p>
  </w:footnote>
  <w:footnote w:type="continuationSeparator" w:id="0">
    <w:p w:rsidR="004B1528" w:rsidRDefault="004B1528"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3C26"/>
    <w:rsid w:val="00004E13"/>
    <w:rsid w:val="00007781"/>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805B8"/>
    <w:rsid w:val="0019062A"/>
    <w:rsid w:val="001960D9"/>
    <w:rsid w:val="00196237"/>
    <w:rsid w:val="0019688B"/>
    <w:rsid w:val="00196C2F"/>
    <w:rsid w:val="001A228F"/>
    <w:rsid w:val="001A4DB6"/>
    <w:rsid w:val="001A59C6"/>
    <w:rsid w:val="001B289F"/>
    <w:rsid w:val="001D21B6"/>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B37A0"/>
    <w:rsid w:val="002B6EAC"/>
    <w:rsid w:val="002C336D"/>
    <w:rsid w:val="002D71E4"/>
    <w:rsid w:val="002E243B"/>
    <w:rsid w:val="002F59B6"/>
    <w:rsid w:val="00300D51"/>
    <w:rsid w:val="003023B5"/>
    <w:rsid w:val="0030248A"/>
    <w:rsid w:val="00306033"/>
    <w:rsid w:val="00307612"/>
    <w:rsid w:val="0031502B"/>
    <w:rsid w:val="00322957"/>
    <w:rsid w:val="00322BF4"/>
    <w:rsid w:val="00326A4C"/>
    <w:rsid w:val="00331B2F"/>
    <w:rsid w:val="0033475F"/>
    <w:rsid w:val="00340A4D"/>
    <w:rsid w:val="003447AC"/>
    <w:rsid w:val="0035041B"/>
    <w:rsid w:val="00357042"/>
    <w:rsid w:val="00375DDD"/>
    <w:rsid w:val="0038436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21FF5"/>
    <w:rsid w:val="004332ED"/>
    <w:rsid w:val="00436B36"/>
    <w:rsid w:val="0045606A"/>
    <w:rsid w:val="00470BB7"/>
    <w:rsid w:val="00477E58"/>
    <w:rsid w:val="00485CBD"/>
    <w:rsid w:val="00486142"/>
    <w:rsid w:val="0049299E"/>
    <w:rsid w:val="004A3208"/>
    <w:rsid w:val="004A5A77"/>
    <w:rsid w:val="004A619C"/>
    <w:rsid w:val="004B124B"/>
    <w:rsid w:val="004B1528"/>
    <w:rsid w:val="004C5C06"/>
    <w:rsid w:val="004D690E"/>
    <w:rsid w:val="004D6987"/>
    <w:rsid w:val="004E0593"/>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3FB"/>
    <w:rsid w:val="005929ED"/>
    <w:rsid w:val="00593406"/>
    <w:rsid w:val="005946FE"/>
    <w:rsid w:val="005B124F"/>
    <w:rsid w:val="005C00F8"/>
    <w:rsid w:val="005C0A05"/>
    <w:rsid w:val="005D7CB4"/>
    <w:rsid w:val="005F7B64"/>
    <w:rsid w:val="00605167"/>
    <w:rsid w:val="00606D03"/>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649"/>
    <w:rsid w:val="007C4857"/>
    <w:rsid w:val="007D056E"/>
    <w:rsid w:val="007E434D"/>
    <w:rsid w:val="007F13A9"/>
    <w:rsid w:val="007F250C"/>
    <w:rsid w:val="008017BB"/>
    <w:rsid w:val="00804992"/>
    <w:rsid w:val="008077EE"/>
    <w:rsid w:val="008144A8"/>
    <w:rsid w:val="008146BD"/>
    <w:rsid w:val="00820478"/>
    <w:rsid w:val="008228BD"/>
    <w:rsid w:val="00840296"/>
    <w:rsid w:val="00852653"/>
    <w:rsid w:val="008555D9"/>
    <w:rsid w:val="00857407"/>
    <w:rsid w:val="008625BD"/>
    <w:rsid w:val="0086509A"/>
    <w:rsid w:val="00865C5D"/>
    <w:rsid w:val="00866B12"/>
    <w:rsid w:val="00874EC3"/>
    <w:rsid w:val="00887AA6"/>
    <w:rsid w:val="00890F95"/>
    <w:rsid w:val="00893AA9"/>
    <w:rsid w:val="008A157C"/>
    <w:rsid w:val="008A303D"/>
    <w:rsid w:val="008A3E8C"/>
    <w:rsid w:val="008A53CB"/>
    <w:rsid w:val="008A67A9"/>
    <w:rsid w:val="008B3692"/>
    <w:rsid w:val="008D0D2B"/>
    <w:rsid w:val="008D4CF3"/>
    <w:rsid w:val="008D7592"/>
    <w:rsid w:val="008E55FE"/>
    <w:rsid w:val="008E6FB8"/>
    <w:rsid w:val="008F5377"/>
    <w:rsid w:val="008F7FAE"/>
    <w:rsid w:val="0090119C"/>
    <w:rsid w:val="00902D2D"/>
    <w:rsid w:val="009041A4"/>
    <w:rsid w:val="0090776A"/>
    <w:rsid w:val="0091694F"/>
    <w:rsid w:val="00917511"/>
    <w:rsid w:val="009235FF"/>
    <w:rsid w:val="009422CD"/>
    <w:rsid w:val="00945F85"/>
    <w:rsid w:val="0094774C"/>
    <w:rsid w:val="009544DE"/>
    <w:rsid w:val="00956508"/>
    <w:rsid w:val="00966BB2"/>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3FC"/>
    <w:rsid w:val="00A02956"/>
    <w:rsid w:val="00A059B9"/>
    <w:rsid w:val="00A12BBE"/>
    <w:rsid w:val="00A17E77"/>
    <w:rsid w:val="00A253B5"/>
    <w:rsid w:val="00A40FF9"/>
    <w:rsid w:val="00A42693"/>
    <w:rsid w:val="00A4692F"/>
    <w:rsid w:val="00A51166"/>
    <w:rsid w:val="00A60652"/>
    <w:rsid w:val="00A61235"/>
    <w:rsid w:val="00A61B04"/>
    <w:rsid w:val="00A70B63"/>
    <w:rsid w:val="00A719F5"/>
    <w:rsid w:val="00A73080"/>
    <w:rsid w:val="00AA0AA2"/>
    <w:rsid w:val="00AA37D4"/>
    <w:rsid w:val="00AA6820"/>
    <w:rsid w:val="00AC1887"/>
    <w:rsid w:val="00AC2EB8"/>
    <w:rsid w:val="00AD0C23"/>
    <w:rsid w:val="00AD59E2"/>
    <w:rsid w:val="00AE1CA8"/>
    <w:rsid w:val="00AE68B7"/>
    <w:rsid w:val="00AF21F3"/>
    <w:rsid w:val="00AF243F"/>
    <w:rsid w:val="00AF3694"/>
    <w:rsid w:val="00AF62AA"/>
    <w:rsid w:val="00AF69A9"/>
    <w:rsid w:val="00AF6E29"/>
    <w:rsid w:val="00B02ACB"/>
    <w:rsid w:val="00B053EC"/>
    <w:rsid w:val="00B07816"/>
    <w:rsid w:val="00B10008"/>
    <w:rsid w:val="00B12543"/>
    <w:rsid w:val="00B12B50"/>
    <w:rsid w:val="00B258A0"/>
    <w:rsid w:val="00B401DB"/>
    <w:rsid w:val="00B40E78"/>
    <w:rsid w:val="00B51930"/>
    <w:rsid w:val="00B53757"/>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213"/>
    <w:rsid w:val="00C175B3"/>
    <w:rsid w:val="00C261DC"/>
    <w:rsid w:val="00C321A4"/>
    <w:rsid w:val="00C35938"/>
    <w:rsid w:val="00C44154"/>
    <w:rsid w:val="00C7308A"/>
    <w:rsid w:val="00C77C95"/>
    <w:rsid w:val="00C800CB"/>
    <w:rsid w:val="00C86AA9"/>
    <w:rsid w:val="00C90A6A"/>
    <w:rsid w:val="00CC7A0B"/>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96766"/>
    <w:rsid w:val="00DA340E"/>
    <w:rsid w:val="00DA5146"/>
    <w:rsid w:val="00DA71E5"/>
    <w:rsid w:val="00DB4EFD"/>
    <w:rsid w:val="00DB7C21"/>
    <w:rsid w:val="00DD16C8"/>
    <w:rsid w:val="00DD375A"/>
    <w:rsid w:val="00DD43B3"/>
    <w:rsid w:val="00DD5E4E"/>
    <w:rsid w:val="00DD6197"/>
    <w:rsid w:val="00DE000D"/>
    <w:rsid w:val="00DE0511"/>
    <w:rsid w:val="00DF14DC"/>
    <w:rsid w:val="00E00596"/>
    <w:rsid w:val="00E01B8B"/>
    <w:rsid w:val="00E17967"/>
    <w:rsid w:val="00E30455"/>
    <w:rsid w:val="00E33CAD"/>
    <w:rsid w:val="00E34749"/>
    <w:rsid w:val="00E35FDC"/>
    <w:rsid w:val="00E36EBC"/>
    <w:rsid w:val="00E6266D"/>
    <w:rsid w:val="00E64328"/>
    <w:rsid w:val="00E7017D"/>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BBC5E9"/>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77EB-0D7A-4E0E-8D78-4AB1FA951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6061</Words>
  <Characters>34549</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Alberto Zonchello</cp:lastModifiedBy>
  <cp:revision>13</cp:revision>
  <cp:lastPrinted>2022-05-23T09:15:00Z</cp:lastPrinted>
  <dcterms:created xsi:type="dcterms:W3CDTF">2025-10-10T10:12:00Z</dcterms:created>
  <dcterms:modified xsi:type="dcterms:W3CDTF">2025-12-23T14:18:00Z</dcterms:modified>
</cp:coreProperties>
</file>